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42500" w:rsidRPr="00B42500" w:rsidRDefault="00B42500" w:rsidP="00B42500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Lucida Grande"/>
          <w:bCs/>
          <w:color w:val="262626"/>
          <w:szCs w:val="32"/>
        </w:rPr>
      </w:pPr>
      <w:r w:rsidRPr="00B42500">
        <w:rPr>
          <w:rFonts w:ascii="Arial" w:hAnsi="Arial" w:cs="Lucida Grande"/>
          <w:bCs/>
          <w:color w:val="262626"/>
          <w:szCs w:val="32"/>
        </w:rPr>
        <w:t xml:space="preserve">Sheri </w:t>
      </w:r>
      <w:proofErr w:type="spellStart"/>
      <w:r w:rsidRPr="00B42500">
        <w:rPr>
          <w:rFonts w:ascii="Arial" w:hAnsi="Arial" w:cs="Lucida Grande"/>
          <w:bCs/>
          <w:color w:val="262626"/>
          <w:szCs w:val="32"/>
        </w:rPr>
        <w:t>Henningsen</w:t>
      </w:r>
      <w:proofErr w:type="spellEnd"/>
    </w:p>
    <w:p w:rsidR="00B42500" w:rsidRPr="00B42500" w:rsidRDefault="00745B4A" w:rsidP="00B42500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Lucida Grande"/>
          <w:bCs/>
          <w:color w:val="262626"/>
          <w:szCs w:val="32"/>
        </w:rPr>
      </w:pPr>
      <w:r>
        <w:rPr>
          <w:rFonts w:ascii="Arial" w:hAnsi="Arial" w:cs="Lucida Grande"/>
          <w:bCs/>
          <w:color w:val="262626"/>
          <w:szCs w:val="32"/>
        </w:rPr>
        <w:t xml:space="preserve">UCRX325 - </w:t>
      </w:r>
      <w:r w:rsidR="00B42500" w:rsidRPr="00B42500">
        <w:rPr>
          <w:rFonts w:ascii="Arial" w:hAnsi="Arial" w:cs="Lucida Grande"/>
          <w:bCs/>
          <w:color w:val="262626"/>
          <w:szCs w:val="32"/>
        </w:rPr>
        <w:t>Software Inventory</w:t>
      </w:r>
    </w:p>
    <w:p w:rsidR="00B42500" w:rsidRPr="00B42500" w:rsidRDefault="00B42500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  <w:r>
        <w:rPr>
          <w:rFonts w:ascii="Arial" w:hAnsi="Arial" w:cs="Lucida Grande"/>
          <w:bCs/>
          <w:noProof/>
          <w:color w:val="262626"/>
          <w:szCs w:val="3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247.05pt;margin-top:70.55pt;width:189pt;height:53.45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03CC5" w:rsidRPr="00B42500" w:rsidRDefault="00703CC5" w:rsidP="00B42500">
                  <w:pPr>
                    <w:widowControl w:val="0"/>
                    <w:autoSpaceDE w:val="0"/>
                    <w:autoSpaceDN w:val="0"/>
                    <w:adjustRightInd w:val="0"/>
                    <w:spacing w:after="120" w:line="300" w:lineRule="atLeast"/>
                    <w:rPr>
                      <w:rFonts w:ascii="Arial" w:hAnsi="Arial" w:cs="Lucida Grande"/>
                      <w:bCs/>
                      <w:szCs w:val="22"/>
                    </w:rPr>
                  </w:pPr>
                  <w:r>
                    <w:rPr>
                      <w:rFonts w:ascii="Arial" w:hAnsi="Arial" w:cs="Lucida Grande"/>
                      <w:bCs/>
                      <w:noProof/>
                      <w:szCs w:val="22"/>
                    </w:rPr>
                    <w:drawing>
                      <wp:inline distT="0" distB="0" distL="0" distR="0">
                        <wp:extent cx="495935" cy="495935"/>
                        <wp:effectExtent l="25400" t="0" r="12065" b="0"/>
                        <wp:docPr id="11" name="Picture 10" descr="MacExcel11_Icon_4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cExcel11_Icon_4c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5935" cy="4959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Lucida Grande"/>
                      <w:bCs/>
                      <w:szCs w:val="22"/>
                    </w:rPr>
                    <w:t>Excel</w:t>
                  </w:r>
                  <w:r w:rsidRPr="00B42500">
                    <w:rPr>
                      <w:rFonts w:ascii="Arial" w:hAnsi="Arial" w:cs="Lucida Grande"/>
                      <w:bCs/>
                      <w:szCs w:val="22"/>
                    </w:rPr>
                    <w:t xml:space="preserve"> for Mac 2011</w:t>
                  </w:r>
                </w:p>
                <w:p w:rsidR="00703CC5" w:rsidRDefault="00703CC5" w:rsidP="00B42500"/>
              </w:txbxContent>
            </v:textbox>
            <w10:wrap type="tight"/>
          </v:shape>
        </w:pict>
      </w:r>
      <w:r>
        <w:rPr>
          <w:rFonts w:ascii="Arial" w:hAnsi="Arial" w:cs="Lucida Grande"/>
          <w:noProof/>
          <w:color w:val="262626"/>
          <w:szCs w:val="22"/>
        </w:rPr>
        <w:pict>
          <v:shape id="_x0000_s1026" type="#_x0000_t202" style="position:absolute;margin-left:247.05pt;margin-top:22.65pt;width:189pt;height:53.45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03CC5" w:rsidRPr="00B42500" w:rsidRDefault="00703CC5" w:rsidP="00B42500">
                  <w:pPr>
                    <w:widowControl w:val="0"/>
                    <w:autoSpaceDE w:val="0"/>
                    <w:autoSpaceDN w:val="0"/>
                    <w:adjustRightInd w:val="0"/>
                    <w:spacing w:after="120" w:line="300" w:lineRule="atLeast"/>
                    <w:rPr>
                      <w:rFonts w:ascii="Arial" w:hAnsi="Arial" w:cs="Lucida Grande"/>
                      <w:bCs/>
                      <w:szCs w:val="2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6673" cy="476673"/>
                        <wp:effectExtent l="25400" t="0" r="5927" b="0"/>
                        <wp:docPr id="10" name="Picture 2" descr="MacWord11_Icon_4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cWord11_Icon_4c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890" cy="4788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42500">
                    <w:rPr>
                      <w:rFonts w:ascii="Arial" w:hAnsi="Arial" w:cs="Lucida Grande"/>
                      <w:bCs/>
                      <w:szCs w:val="22"/>
                    </w:rPr>
                    <w:t>Word for Mac 2011</w:t>
                  </w:r>
                </w:p>
                <w:p w:rsidR="00703CC5" w:rsidRDefault="00703CC5"/>
              </w:txbxContent>
            </v:textbox>
            <w10:wrap type="tight"/>
          </v:shape>
        </w:pict>
      </w:r>
    </w:p>
    <w:p w:rsidR="00B42500" w:rsidRDefault="00B42500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  <w:r>
        <w:rPr>
          <w:rFonts w:ascii="Arial" w:hAnsi="Arial" w:cs="Lucida Grande"/>
          <w:bCs/>
          <w:noProof/>
          <w:color w:val="262626"/>
          <w:szCs w:val="32"/>
        </w:rPr>
        <w:pict>
          <v:shape id="_x0000_s1029" type="#_x0000_t202" style="position:absolute;margin-left:-4.95pt;margin-top:11pt;width:171pt;height:103.2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29" inset=",7.2pt,,7.2pt">
              <w:txbxContent>
                <w:p w:rsidR="00703CC5" w:rsidRPr="00B42500" w:rsidRDefault="00703CC5" w:rsidP="00B42500">
                  <w:r>
                    <w:rPr>
                      <w:noProof/>
                    </w:rPr>
                    <w:drawing>
                      <wp:inline distT="0" distB="0" distL="0" distR="0">
                        <wp:extent cx="1127760" cy="1127760"/>
                        <wp:effectExtent l="25400" t="0" r="0" b="0"/>
                        <wp:docPr id="13" name="Picture 12" descr="H2437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2437.jpe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7760" cy="1127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FC6545" w:rsidRPr="00B42500" w:rsidRDefault="00B42500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color w:val="262626"/>
          <w:szCs w:val="22"/>
        </w:rPr>
      </w:pPr>
      <w:r>
        <w:rPr>
          <w:rFonts w:ascii="Arial" w:hAnsi="Arial" w:cs="Lucida Grande"/>
          <w:noProof/>
          <w:color w:val="262626"/>
          <w:szCs w:val="22"/>
        </w:rPr>
        <w:pict>
          <v:shape id="_x0000_s1027" type="#_x0000_t202" style="position:absolute;margin-left:1in;margin-top:-5.25pt;width:234pt;height:57.05pt;z-index:251659264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703CC5" w:rsidRPr="00B42500" w:rsidRDefault="00703CC5" w:rsidP="00B42500">
                  <w:pPr>
                    <w:widowControl w:val="0"/>
                    <w:autoSpaceDE w:val="0"/>
                    <w:autoSpaceDN w:val="0"/>
                    <w:adjustRightInd w:val="0"/>
                    <w:spacing w:after="120" w:line="300" w:lineRule="atLeast"/>
                    <w:rPr>
                      <w:rFonts w:ascii="Arial" w:hAnsi="Arial" w:cs="Lucida Grande"/>
                      <w:bCs/>
                      <w:szCs w:val="22"/>
                    </w:rPr>
                  </w:pPr>
                  <w:r>
                    <w:rPr>
                      <w:rFonts w:ascii="Arial" w:hAnsi="Arial" w:cs="Lucida Grande"/>
                      <w:bCs/>
                      <w:noProof/>
                      <w:szCs w:val="22"/>
                    </w:rPr>
                    <w:drawing>
                      <wp:inline distT="0" distB="0" distL="0" distR="0">
                        <wp:extent cx="495935" cy="495935"/>
                        <wp:effectExtent l="25400" t="0" r="12065" b="0"/>
                        <wp:docPr id="12" name="Picture 11" descr="MacPPT11_Icon_4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cPPT11_Icon_4c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5935" cy="4959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Lucida Grande"/>
                      <w:bCs/>
                      <w:szCs w:val="22"/>
                    </w:rPr>
                    <w:t>PowerPoint</w:t>
                  </w:r>
                  <w:r w:rsidRPr="00B42500">
                    <w:rPr>
                      <w:rFonts w:ascii="Arial" w:hAnsi="Arial" w:cs="Lucida Grande"/>
                      <w:bCs/>
                      <w:szCs w:val="22"/>
                    </w:rPr>
                    <w:t xml:space="preserve"> for Mac 2011</w:t>
                  </w:r>
                </w:p>
                <w:p w:rsidR="00703CC5" w:rsidRDefault="00703CC5" w:rsidP="00B42500"/>
              </w:txbxContent>
            </v:textbox>
            <w10:wrap type="tight"/>
          </v:shape>
        </w:pict>
      </w:r>
      <w:r w:rsidR="00FC6545" w:rsidRPr="00B42500">
        <w:rPr>
          <w:rFonts w:ascii="Arial" w:hAnsi="Arial" w:cs="Lucida Grande"/>
          <w:bCs/>
          <w:color w:val="262626"/>
          <w:szCs w:val="32"/>
        </w:rPr>
        <w:t xml:space="preserve">Microsoft Office </w:t>
      </w:r>
    </w:p>
    <w:p w:rsidR="00B42500" w:rsidRDefault="00FA45C8" w:rsidP="00FC6545">
      <w:pPr>
        <w:widowControl w:val="0"/>
        <w:autoSpaceDE w:val="0"/>
        <w:autoSpaceDN w:val="0"/>
        <w:adjustRightInd w:val="0"/>
        <w:spacing w:after="120" w:line="300" w:lineRule="atLeast"/>
        <w:rPr>
          <w:rFonts w:ascii="Arial" w:hAnsi="Arial" w:cs="Lucida Grande"/>
          <w:bCs/>
          <w:szCs w:val="22"/>
        </w:rPr>
      </w:pPr>
      <w:r>
        <w:rPr>
          <w:rFonts w:ascii="Arial" w:hAnsi="Arial" w:cs="Lucida Grande"/>
          <w:bCs/>
          <w:noProof/>
          <w:szCs w:val="22"/>
        </w:rPr>
        <w:pict>
          <v:line id="_x0000_s1041" style="position:absolute;z-index:251667456;mso-wrap-edited:f" from="-40.95pt,18.2pt" to="490.05pt,18.2pt" coordsize="21600,21600" wrapcoords="-61 -2147483648 -91 -2147483648 -91 -2147483648 21752 -2147483648 21783 -2147483648 21752 -2147483648 21661 -2147483648 -61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6A566D" w:rsidRDefault="006A566D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szCs w:val="22"/>
        </w:rPr>
      </w:pPr>
      <w:r>
        <w:rPr>
          <w:rFonts w:ascii="Arial" w:hAnsi="Arial" w:cs="Lucida Grande"/>
          <w:bCs/>
          <w:noProof/>
          <w:szCs w:val="22"/>
        </w:rPr>
        <w:pict>
          <v:shape id="_x0000_s1030" type="#_x0000_t202" style="position:absolute;margin-left:-4.95pt;margin-top:15.2pt;width:171pt;height:103.2pt;z-index:251662336;mso-wrap-edited:f;mso-position-horizontal:absolute;mso-position-vertical:absolute" wrapcoords="0 0 21600 0 21600 21600 0 21600 0 0" filled="f" stroked="f">
            <v:fill o:detectmouseclick="t"/>
            <v:textbox style="mso-next-textbox:#_x0000_s1030" inset=",7.2pt,,7.2pt">
              <w:txbxContent>
                <w:p w:rsidR="00703CC5" w:rsidRPr="00B42500" w:rsidRDefault="00703CC5" w:rsidP="006A566D">
                  <w:r>
                    <w:rPr>
                      <w:noProof/>
                    </w:rPr>
                    <w:drawing>
                      <wp:inline distT="0" distB="0" distL="0" distR="0">
                        <wp:extent cx="1127760" cy="1127760"/>
                        <wp:effectExtent l="25400" t="0" r="0" b="0"/>
                        <wp:docPr id="19" name="Picture 18" descr="MC623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C623.jpe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7760" cy="1127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6A566D" w:rsidRDefault="006A566D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szCs w:val="22"/>
        </w:rPr>
      </w:pPr>
      <w:r>
        <w:rPr>
          <w:rFonts w:ascii="Arial" w:hAnsi="Arial" w:cs="Lucida Grande"/>
          <w:bCs/>
          <w:noProof/>
          <w:color w:val="262626"/>
          <w:szCs w:val="32"/>
        </w:rPr>
        <w:pict>
          <v:shape id="_x0000_s1033" type="#_x0000_t202" style="position:absolute;margin-left:1in;margin-top:14.2pt;width:189pt;height:53.45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03CC5" w:rsidRPr="00B42500" w:rsidRDefault="00703CC5" w:rsidP="006A566D">
                  <w:pPr>
                    <w:widowControl w:val="0"/>
                    <w:autoSpaceDE w:val="0"/>
                    <w:autoSpaceDN w:val="0"/>
                    <w:adjustRightInd w:val="0"/>
                    <w:spacing w:after="120" w:line="300" w:lineRule="atLeast"/>
                    <w:rPr>
                      <w:rFonts w:ascii="Arial" w:hAnsi="Arial" w:cs="Lucida Grande"/>
                      <w:bCs/>
                      <w:szCs w:val="22"/>
                    </w:rPr>
                  </w:pPr>
                  <w:r>
                    <w:rPr>
                      <w:rFonts w:ascii="Arial" w:hAnsi="Arial" w:cs="Lucida Grande"/>
                      <w:bCs/>
                      <w:noProof/>
                      <w:szCs w:val="22"/>
                    </w:rPr>
                    <w:drawing>
                      <wp:inline distT="0" distB="0" distL="0" distR="0">
                        <wp:extent cx="502920" cy="495935"/>
                        <wp:effectExtent l="25400" t="0" r="5080" b="0"/>
                        <wp:docPr id="54" name="Picture 53" descr="icon-ilife-iphot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con-ilife-iphoto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2920" cy="4959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Lucida Grande"/>
                      <w:bCs/>
                      <w:szCs w:val="22"/>
                    </w:rPr>
                    <w:t xml:space="preserve">  </w:t>
                  </w:r>
                  <w:proofErr w:type="spellStart"/>
                  <w:proofErr w:type="gramStart"/>
                  <w:r>
                    <w:rPr>
                      <w:rFonts w:ascii="Arial" w:hAnsi="Arial" w:cs="Lucida Grande"/>
                      <w:bCs/>
                      <w:szCs w:val="22"/>
                    </w:rPr>
                    <w:t>iPhoto</w:t>
                  </w:r>
                  <w:proofErr w:type="spellEnd"/>
                  <w:proofErr w:type="gramEnd"/>
                </w:p>
                <w:p w:rsidR="00703CC5" w:rsidRDefault="00703CC5" w:rsidP="006A566D"/>
              </w:txbxContent>
            </v:textbox>
            <w10:wrap type="tight"/>
          </v:shape>
        </w:pict>
      </w:r>
    </w:p>
    <w:p w:rsidR="006A566D" w:rsidRDefault="006A566D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szCs w:val="22"/>
        </w:rPr>
      </w:pPr>
    </w:p>
    <w:p w:rsidR="00FC6545" w:rsidRPr="00B42500" w:rsidRDefault="00FC6545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</w:p>
    <w:p w:rsidR="006A566D" w:rsidRDefault="006A566D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  <w:r>
        <w:rPr>
          <w:rFonts w:ascii="Arial" w:hAnsi="Arial" w:cs="Lucida Grande"/>
          <w:noProof/>
          <w:color w:val="262626"/>
          <w:szCs w:val="22"/>
        </w:rPr>
        <w:pict>
          <v:shape id="_x0000_s1034" type="#_x0000_t202" style="position:absolute;margin-left:1in;margin-top:6.9pt;width:189pt;height:53.45pt;z-index:251664384;mso-wrap-edited:f;mso-position-horizontal:absolute;mso-position-vertical:absolute" wrapcoords="0 0 21600 0 21600 21600 0 21600 0 0" filled="f" stroked="f">
            <v:fill o:detectmouseclick="t"/>
            <v:textbox style="mso-next-textbox:#_x0000_s1034" inset=",7.2pt,,7.2pt">
              <w:txbxContent>
                <w:p w:rsidR="00703CC5" w:rsidRPr="00B42500" w:rsidRDefault="00703CC5" w:rsidP="006A566D">
                  <w:pPr>
                    <w:widowControl w:val="0"/>
                    <w:autoSpaceDE w:val="0"/>
                    <w:autoSpaceDN w:val="0"/>
                    <w:adjustRightInd w:val="0"/>
                    <w:spacing w:after="120" w:line="300" w:lineRule="atLeast"/>
                    <w:rPr>
                      <w:rFonts w:ascii="Arial" w:hAnsi="Arial" w:cs="Lucida Grande"/>
                      <w:bCs/>
                      <w:szCs w:val="22"/>
                    </w:rPr>
                  </w:pPr>
                  <w:r>
                    <w:rPr>
                      <w:rFonts w:ascii="Arial" w:hAnsi="Arial" w:cs="Lucida Grande"/>
                      <w:bCs/>
                      <w:noProof/>
                      <w:szCs w:val="22"/>
                    </w:rPr>
                    <w:drawing>
                      <wp:inline distT="0" distB="0" distL="0" distR="0">
                        <wp:extent cx="510540" cy="495935"/>
                        <wp:effectExtent l="25400" t="0" r="0" b="0"/>
                        <wp:docPr id="55" name="Picture 54" descr="icon-ilife-imovi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con-ilife-imovie.jp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0540" cy="4959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Lucida Grande"/>
                      <w:bCs/>
                      <w:szCs w:val="22"/>
                    </w:rPr>
                    <w:t xml:space="preserve">  </w:t>
                  </w:r>
                  <w:proofErr w:type="spellStart"/>
                  <w:proofErr w:type="gramStart"/>
                  <w:r>
                    <w:rPr>
                      <w:rFonts w:ascii="Arial" w:hAnsi="Arial" w:cs="Lucida Grande"/>
                      <w:bCs/>
                      <w:szCs w:val="22"/>
                    </w:rPr>
                    <w:t>iMovie</w:t>
                  </w:r>
                  <w:proofErr w:type="spellEnd"/>
                  <w:proofErr w:type="gramEnd"/>
                </w:p>
                <w:p w:rsidR="00703CC5" w:rsidRDefault="00703CC5" w:rsidP="006A566D"/>
              </w:txbxContent>
            </v:textbox>
            <w10:wrap type="tight"/>
          </v:shape>
        </w:pict>
      </w:r>
    </w:p>
    <w:p w:rsidR="006A566D" w:rsidRDefault="006A566D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  <w:r>
        <w:rPr>
          <w:rFonts w:ascii="Arial" w:hAnsi="Arial" w:cs="Lucida Grande"/>
          <w:noProof/>
          <w:color w:val="262626"/>
          <w:szCs w:val="22"/>
        </w:rPr>
        <w:pict>
          <v:shape id="_x0000_s1035" type="#_x0000_t202" style="position:absolute;margin-left:1in;margin-top:34.15pt;width:189pt;height:62.95pt;z-index:251665408;mso-wrap-edited:f;mso-position-horizontal:absolute;mso-position-vertical:absolute" wrapcoords="0 0 21600 0 21600 21600 0 21600 0 0" filled="f" stroked="f">
            <v:fill o:detectmouseclick="t"/>
            <v:textbox style="mso-next-textbox:#_x0000_s1035" inset=",7.2pt,,7.2pt">
              <w:txbxContent>
                <w:p w:rsidR="00703CC5" w:rsidRPr="00B42500" w:rsidRDefault="00703CC5" w:rsidP="006A566D">
                  <w:pPr>
                    <w:widowControl w:val="0"/>
                    <w:autoSpaceDE w:val="0"/>
                    <w:autoSpaceDN w:val="0"/>
                    <w:adjustRightInd w:val="0"/>
                    <w:spacing w:after="120" w:line="300" w:lineRule="atLeast"/>
                    <w:rPr>
                      <w:rFonts w:ascii="Arial" w:hAnsi="Arial" w:cs="Lucida Grande"/>
                      <w:bCs/>
                      <w:szCs w:val="22"/>
                    </w:rPr>
                  </w:pPr>
                  <w:r>
                    <w:rPr>
                      <w:rFonts w:ascii="Arial" w:hAnsi="Arial" w:cs="Lucida Grande"/>
                      <w:bCs/>
                      <w:noProof/>
                      <w:szCs w:val="22"/>
                    </w:rPr>
                    <w:drawing>
                      <wp:inline distT="0" distB="0" distL="0" distR="0">
                        <wp:extent cx="488950" cy="495935"/>
                        <wp:effectExtent l="25400" t="0" r="0" b="0"/>
                        <wp:docPr id="56" name="Picture 55" descr="icon-ilife-garageba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con-ilife-garageband.jp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8950" cy="4959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Lucida Grande"/>
                      <w:bCs/>
                      <w:szCs w:val="22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Lucida Grande"/>
                      <w:bCs/>
                      <w:szCs w:val="22"/>
                    </w:rPr>
                    <w:t>Garageband</w:t>
                  </w:r>
                  <w:proofErr w:type="spellEnd"/>
                </w:p>
                <w:p w:rsidR="00703CC5" w:rsidRDefault="00703CC5" w:rsidP="006A566D"/>
              </w:txbxContent>
            </v:textbox>
            <w10:wrap type="tight"/>
          </v:shape>
        </w:pict>
      </w:r>
    </w:p>
    <w:p w:rsidR="006A566D" w:rsidRDefault="00745B4A" w:rsidP="005007BE">
      <w:pPr>
        <w:widowControl w:val="0"/>
        <w:tabs>
          <w:tab w:val="left" w:pos="8640"/>
        </w:tabs>
        <w:autoSpaceDE w:val="0"/>
        <w:autoSpaceDN w:val="0"/>
        <w:adjustRightInd w:val="0"/>
        <w:spacing w:line="380" w:lineRule="atLeast"/>
        <w:rPr>
          <w:rFonts w:ascii="Arial" w:hAnsi="Arial" w:cs="Lucida Grande"/>
          <w:bCs/>
          <w:color w:val="262626"/>
          <w:szCs w:val="32"/>
        </w:rPr>
      </w:pPr>
      <w:r>
        <w:rPr>
          <w:rFonts w:ascii="Arial" w:hAnsi="Arial" w:cs="Lucida Grande"/>
          <w:bCs/>
          <w:noProof/>
          <w:color w:val="262626"/>
          <w:szCs w:val="32"/>
        </w:rPr>
        <w:pict>
          <v:shape id="_x0000_s1040" type="#_x0000_t202" style="position:absolute;margin-left:-1.85pt;margin-top:26.9pt;width:221.9pt;height:53.45pt;z-index:251666432;mso-wrap-edited:f;mso-position-horizontal:absolute;mso-position-vertical:absolute" wrapcoords="0 0 21600 0 21600 21600 0 21600 0 0" filled="f" stroked="f">
            <v:fill o:detectmouseclick="t"/>
            <v:textbox style="mso-next-textbox:#_x0000_s1040" inset=",7.2pt,,7.2pt">
              <w:txbxContent>
                <w:p w:rsidR="00703CC5" w:rsidRPr="00B42500" w:rsidRDefault="00703CC5" w:rsidP="00745B4A">
                  <w:pPr>
                    <w:widowControl w:val="0"/>
                    <w:autoSpaceDE w:val="0"/>
                    <w:autoSpaceDN w:val="0"/>
                    <w:adjustRightInd w:val="0"/>
                    <w:spacing w:after="120" w:line="300" w:lineRule="atLeast"/>
                    <w:rPr>
                      <w:rFonts w:ascii="Arial" w:hAnsi="Arial" w:cs="Lucida Grande"/>
                      <w:bCs/>
                      <w:szCs w:val="22"/>
                    </w:rPr>
                  </w:pPr>
                  <w:r>
                    <w:rPr>
                      <w:rFonts w:ascii="Arial" w:hAnsi="Arial" w:cs="Lucida Grande"/>
                      <w:bCs/>
                      <w:noProof/>
                      <w:szCs w:val="22"/>
                    </w:rPr>
                    <w:drawing>
                      <wp:inline distT="0" distB="0" distL="0" distR="0">
                        <wp:extent cx="939800" cy="469900"/>
                        <wp:effectExtent l="25400" t="0" r="0" b="0"/>
                        <wp:docPr id="111" name="Picture 110" descr="icon-ilife-iweb-idv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con-ilife-iweb-idvd.jp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9800" cy="469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Lucida Grande"/>
                      <w:bCs/>
                      <w:szCs w:val="22"/>
                    </w:rPr>
                    <w:t xml:space="preserve">  </w:t>
                  </w:r>
                  <w:proofErr w:type="gramStart"/>
                  <w:r>
                    <w:rPr>
                      <w:rFonts w:ascii="Arial" w:hAnsi="Arial" w:cs="Lucida Grande"/>
                      <w:bCs/>
                      <w:szCs w:val="22"/>
                    </w:rPr>
                    <w:t>also</w:t>
                  </w:r>
                  <w:proofErr w:type="gramEnd"/>
                  <w:r>
                    <w:rPr>
                      <w:rFonts w:ascii="Arial" w:hAnsi="Arial" w:cs="Lucida Grande"/>
                      <w:bCs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Lucida Grande"/>
                      <w:bCs/>
                      <w:szCs w:val="22"/>
                    </w:rPr>
                    <w:t>iWeb</w:t>
                  </w:r>
                  <w:proofErr w:type="spellEnd"/>
                  <w:r>
                    <w:rPr>
                      <w:rFonts w:ascii="Arial" w:hAnsi="Arial" w:cs="Lucida Grande"/>
                      <w:bCs/>
                      <w:szCs w:val="22"/>
                    </w:rPr>
                    <w:t xml:space="preserve"> and </w:t>
                  </w:r>
                  <w:proofErr w:type="spellStart"/>
                  <w:r>
                    <w:rPr>
                      <w:rFonts w:ascii="Arial" w:hAnsi="Arial" w:cs="Lucida Grande"/>
                      <w:bCs/>
                      <w:szCs w:val="22"/>
                    </w:rPr>
                    <w:t>iDVD</w:t>
                  </w:r>
                  <w:proofErr w:type="spellEnd"/>
                </w:p>
                <w:p w:rsidR="00703CC5" w:rsidRDefault="00703CC5" w:rsidP="00745B4A"/>
              </w:txbxContent>
            </v:textbox>
            <w10:wrap type="tight"/>
          </v:shape>
        </w:pict>
      </w:r>
      <w:proofErr w:type="spellStart"/>
      <w:proofErr w:type="gramStart"/>
      <w:r w:rsidR="006A566D">
        <w:rPr>
          <w:rFonts w:ascii="Arial" w:hAnsi="Arial" w:cs="Lucida Grande"/>
          <w:bCs/>
          <w:color w:val="262626"/>
          <w:szCs w:val="32"/>
        </w:rPr>
        <w:t>iLife</w:t>
      </w:r>
      <w:proofErr w:type="spellEnd"/>
      <w:proofErr w:type="gramEnd"/>
    </w:p>
    <w:p w:rsidR="006A566D" w:rsidRDefault="006A566D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</w:p>
    <w:p w:rsidR="006A566D" w:rsidRDefault="006A566D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</w:p>
    <w:p w:rsidR="006A566D" w:rsidRDefault="006A566D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</w:p>
    <w:p w:rsidR="006A566D" w:rsidRDefault="00D82F3B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  <w:r>
        <w:rPr>
          <w:rFonts w:ascii="Arial" w:hAnsi="Arial" w:cs="Lucida Grande"/>
          <w:bCs/>
          <w:noProof/>
          <w:szCs w:val="22"/>
        </w:rPr>
        <w:pict>
          <v:line id="_x0000_s1042" style="position:absolute;z-index:251668480;mso-wrap-edited:f;mso-position-horizontal:absolute;mso-position-vertical:absolute" from="-49.95pt,24.85pt" to="481.05pt,24.85pt" coordsize="21600,21600" wrapcoords="-61 -2147483648 -91 -2147483648 -91 -2147483648 21752 -2147483648 21783 -2147483648 21752 -2147483648 21661 -2147483648 -61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6A566D" w:rsidRDefault="006A566D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bCs/>
          <w:color w:val="262626"/>
          <w:szCs w:val="32"/>
        </w:rPr>
      </w:pPr>
    </w:p>
    <w:p w:rsidR="00703CC5" w:rsidRDefault="005007BE" w:rsidP="005007BE">
      <w:pPr>
        <w:widowControl w:val="0"/>
        <w:tabs>
          <w:tab w:val="left" w:pos="8640"/>
        </w:tabs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color w:val="262626"/>
          <w:szCs w:val="22"/>
        </w:rPr>
      </w:pPr>
      <w:r w:rsidRPr="005007BE">
        <w:rPr>
          <w:rFonts w:ascii="Arial" w:hAnsi="Arial" w:cs="Lucida Grande"/>
          <w:color w:val="262626"/>
          <w:szCs w:val="22"/>
        </w:rPr>
        <w:drawing>
          <wp:inline distT="0" distB="0" distL="0" distR="0">
            <wp:extent cx="1419860" cy="1419860"/>
            <wp:effectExtent l="0" t="0" r="0" b="0"/>
            <wp:docPr id="132" name="Picture 128" descr="285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549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4555" cy="141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Lucida Grande"/>
          <w:color w:val="262626"/>
          <w:szCs w:val="22"/>
        </w:rPr>
        <w:t xml:space="preserve">           </w:t>
      </w:r>
      <w:r w:rsidRPr="005007BE">
        <w:rPr>
          <w:rFonts w:ascii="Arial" w:hAnsi="Arial" w:cs="Lucida Grande"/>
          <w:color w:val="262626"/>
          <w:szCs w:val="22"/>
        </w:rPr>
        <w:drawing>
          <wp:inline distT="0" distB="0" distL="0" distR="0">
            <wp:extent cx="1208193" cy="1208193"/>
            <wp:effectExtent l="25400" t="0" r="11007" b="0"/>
            <wp:docPr id="133" name="Picture 127" descr="D33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380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2473" cy="1202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Lucida Grande"/>
          <w:color w:val="262626"/>
          <w:szCs w:val="22"/>
        </w:rPr>
        <w:t xml:space="preserve">               </w:t>
      </w:r>
      <w:r w:rsidR="00703CC5" w:rsidRPr="00703CC5">
        <w:rPr>
          <w:rFonts w:ascii="Arial" w:hAnsi="Arial" w:cs="Lucida Grande"/>
          <w:color w:val="262626"/>
          <w:szCs w:val="22"/>
        </w:rPr>
        <w:drawing>
          <wp:inline distT="0" distB="0" distL="0" distR="0">
            <wp:extent cx="1616498" cy="1616498"/>
            <wp:effectExtent l="25400" t="0" r="9102" b="0"/>
            <wp:docPr id="118" name="Picture 111" descr="cs5-photosho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5-photoshop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424" cy="1619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3CC5">
        <w:rPr>
          <w:rFonts w:ascii="Arial" w:hAnsi="Arial" w:cs="Lucida Grande"/>
          <w:color w:val="262626"/>
          <w:szCs w:val="22"/>
        </w:rPr>
        <w:t xml:space="preserve">   </w:t>
      </w:r>
    </w:p>
    <w:p w:rsidR="00703CC5" w:rsidRDefault="00703CC5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color w:val="262626"/>
          <w:szCs w:val="22"/>
        </w:rPr>
      </w:pPr>
    </w:p>
    <w:p w:rsidR="00703CC5" w:rsidRDefault="00703CC5" w:rsidP="00FC6545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color w:val="262626"/>
          <w:szCs w:val="22"/>
        </w:rPr>
      </w:pPr>
    </w:p>
    <w:p w:rsidR="00640C76" w:rsidRPr="005007BE" w:rsidRDefault="005007BE" w:rsidP="005007BE">
      <w:pPr>
        <w:widowControl w:val="0"/>
        <w:autoSpaceDE w:val="0"/>
        <w:autoSpaceDN w:val="0"/>
        <w:adjustRightInd w:val="0"/>
        <w:spacing w:line="380" w:lineRule="atLeast"/>
        <w:ind w:right="2260"/>
        <w:rPr>
          <w:rFonts w:ascii="Arial" w:hAnsi="Arial" w:cs="Lucida Grande"/>
          <w:color w:val="2A2A2A"/>
          <w:szCs w:val="44"/>
        </w:rPr>
      </w:pPr>
      <w:proofErr w:type="spellStart"/>
      <w:proofErr w:type="gramStart"/>
      <w:r>
        <w:rPr>
          <w:rFonts w:ascii="Arial" w:hAnsi="Arial" w:cs="Lucida Grande"/>
          <w:color w:val="262626"/>
          <w:szCs w:val="22"/>
        </w:rPr>
        <w:t>i</w:t>
      </w:r>
      <w:r w:rsidR="00B42500" w:rsidRPr="00B42500">
        <w:rPr>
          <w:rFonts w:ascii="Arial" w:hAnsi="Arial" w:cs="Lucida Grande"/>
          <w:color w:val="2A2A2A"/>
          <w:szCs w:val="44"/>
        </w:rPr>
        <w:t>ShowU</w:t>
      </w:r>
      <w:proofErr w:type="spellEnd"/>
      <w:proofErr w:type="gramEnd"/>
      <w:r w:rsidR="00B42500" w:rsidRPr="00B42500">
        <w:rPr>
          <w:rFonts w:ascii="Arial" w:hAnsi="Arial" w:cs="Lucida Grande"/>
          <w:color w:val="2A2A2A"/>
          <w:szCs w:val="44"/>
        </w:rPr>
        <w:t xml:space="preserve"> HD</w:t>
      </w:r>
      <w:r>
        <w:rPr>
          <w:rFonts w:ascii="Arial" w:hAnsi="Arial" w:cs="Lucida Grande"/>
          <w:color w:val="2A2A2A"/>
          <w:szCs w:val="44"/>
        </w:rPr>
        <w:t xml:space="preserve">                    </w:t>
      </w:r>
      <w:r w:rsidR="00FC6545" w:rsidRPr="00B42500">
        <w:rPr>
          <w:rFonts w:ascii="Arial" w:hAnsi="Arial" w:cs="Lucida Grande"/>
          <w:bCs/>
          <w:color w:val="262626"/>
          <w:szCs w:val="32"/>
        </w:rPr>
        <w:t>QuickTime 7 Pro for Mac OS X</w:t>
      </w:r>
      <w:r>
        <w:rPr>
          <w:rFonts w:ascii="Arial" w:hAnsi="Arial" w:cs="Lucida Grande"/>
          <w:color w:val="2A2A2A"/>
          <w:szCs w:val="44"/>
        </w:rPr>
        <w:t xml:space="preserve">      </w:t>
      </w:r>
      <w:r w:rsidR="00B42500" w:rsidRPr="00B42500">
        <w:rPr>
          <w:rFonts w:ascii="Arial" w:hAnsi="Arial" w:cs="Lucida Grande"/>
          <w:bCs/>
          <w:color w:val="262626"/>
          <w:szCs w:val="32"/>
        </w:rPr>
        <w:t xml:space="preserve">Adobe® Photoshop® </w:t>
      </w:r>
    </w:p>
    <w:sectPr w:rsidR="00640C76" w:rsidRPr="005007BE" w:rsidSect="005007BE">
      <w:pgSz w:w="12240" w:h="15840"/>
      <w:pgMar w:top="720" w:right="720" w:bottom="720" w:left="720" w:gutter="0"/>
      <w:printerSettings r:id="rId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40C76"/>
    <w:rsid w:val="0045204D"/>
    <w:rsid w:val="005007BE"/>
    <w:rsid w:val="00640C76"/>
    <w:rsid w:val="006A566D"/>
    <w:rsid w:val="00703CC5"/>
    <w:rsid w:val="00745B4A"/>
    <w:rsid w:val="00B42500"/>
    <w:rsid w:val="00D82F3B"/>
    <w:rsid w:val="00FA45C8"/>
    <w:rsid w:val="00FC6545"/>
  </w:rsids>
  <m:mathPr>
    <m:mathFont m:val="Papyru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B0B7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printerSettings" Target="printerSettings/printerSettings1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</Words>
  <Characters>174</Characters>
  <Application>Microsoft Macintosh Word</Application>
  <DocSecurity>0</DocSecurity>
  <Lines>1</Lines>
  <Paragraphs>1</Paragraphs>
  <ScaleCrop>false</ScaleCrop>
  <Company>Ranch View School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Henningsen</dc:creator>
  <cp:keywords/>
  <cp:lastModifiedBy>Sheri Henningsen</cp:lastModifiedBy>
  <cp:revision>5</cp:revision>
  <dcterms:created xsi:type="dcterms:W3CDTF">2011-06-25T03:07:00Z</dcterms:created>
  <dcterms:modified xsi:type="dcterms:W3CDTF">2011-06-25T04:06:00Z</dcterms:modified>
</cp:coreProperties>
</file>